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2C28B1">
      <w:pPr>
        <w:rPr>
          <w:rFonts w:ascii="Arial" w:hAnsi="Arial" w:cs="Arial"/>
        </w:rPr>
      </w:pPr>
      <w:r>
        <w:rPr>
          <w:rFonts w:ascii="Arial" w:hAnsi="Arial" w:cs="Arial"/>
        </w:rPr>
        <w:t>Thursday</w:t>
      </w:r>
      <w:r w:rsidR="007C4672">
        <w:rPr>
          <w:rFonts w:ascii="Arial" w:hAnsi="Arial" w:cs="Arial"/>
        </w:rPr>
        <w:t xml:space="preserve"> </w:t>
      </w:r>
      <w:r w:rsidR="00517AFE">
        <w:rPr>
          <w:rFonts w:ascii="Arial" w:hAnsi="Arial" w:cs="Arial"/>
        </w:rPr>
        <w:t>Sept.</w:t>
      </w:r>
      <w:r w:rsidR="00607C0C">
        <w:rPr>
          <w:rFonts w:ascii="Arial" w:hAnsi="Arial" w:cs="Arial"/>
        </w:rPr>
        <w:t xml:space="preserve"> </w:t>
      </w:r>
      <w:proofErr w:type="gramStart"/>
      <w:r w:rsidR="00ED67F9">
        <w:rPr>
          <w:rFonts w:ascii="Arial" w:hAnsi="Arial" w:cs="Arial"/>
        </w:rPr>
        <w:t>1</w:t>
      </w:r>
      <w:r>
        <w:rPr>
          <w:rFonts w:ascii="Arial" w:hAnsi="Arial" w:cs="Arial"/>
        </w:rPr>
        <w:t>5</w:t>
      </w:r>
      <w:r w:rsidR="0084218E" w:rsidRPr="0084218E">
        <w:rPr>
          <w:rFonts w:ascii="Arial" w:hAnsi="Arial" w:cs="Arial"/>
          <w:vertAlign w:val="superscript"/>
        </w:rPr>
        <w:t>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ED67F9" w:rsidRDefault="00ED67F9" w:rsidP="00564503">
      <w:pPr>
        <w:rPr>
          <w:rFonts w:ascii="Arial" w:hAnsi="Arial" w:cs="Arial"/>
          <w:color w:val="3F3F3F"/>
        </w:rPr>
      </w:pPr>
    </w:p>
    <w:p w:rsidR="007C4672" w:rsidRDefault="002C28B1"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Present their lessons</w:t>
      </w:r>
    </w:p>
    <w:p w:rsidR="002C28B1" w:rsidRDefault="002C28B1" w:rsidP="00A04FD3">
      <w:pPr>
        <w:widowControl w:val="0"/>
        <w:tabs>
          <w:tab w:val="left" w:pos="220"/>
          <w:tab w:val="left" w:pos="720"/>
        </w:tabs>
        <w:autoSpaceDE w:val="0"/>
        <w:autoSpaceDN w:val="0"/>
        <w:adjustRightInd w:val="0"/>
        <w:rPr>
          <w:rFonts w:ascii="Arial" w:hAnsi="Arial" w:cs="Arial"/>
          <w:color w:val="3F3F3F"/>
        </w:rPr>
      </w:pPr>
    </w:p>
    <w:p w:rsidR="002C28B1" w:rsidRDefault="002C28B1"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Have students take notes</w:t>
      </w:r>
    </w:p>
    <w:p w:rsidR="007C4672" w:rsidRDefault="007C4672" w:rsidP="00A04FD3">
      <w:pPr>
        <w:widowControl w:val="0"/>
        <w:tabs>
          <w:tab w:val="left" w:pos="220"/>
          <w:tab w:val="left" w:pos="720"/>
        </w:tabs>
        <w:autoSpaceDE w:val="0"/>
        <w:autoSpaceDN w:val="0"/>
        <w:adjustRightInd w:val="0"/>
        <w:rPr>
          <w:rFonts w:ascii="Arial" w:hAnsi="Arial" w:cs="Arial"/>
          <w:color w:val="3F3F3F"/>
          <w:u w:val="single"/>
        </w:rPr>
      </w:pPr>
    </w:p>
    <w:p w:rsidR="002C28B1" w:rsidRDefault="002C28B1" w:rsidP="00A04FD3">
      <w:pPr>
        <w:widowControl w:val="0"/>
        <w:tabs>
          <w:tab w:val="left" w:pos="220"/>
          <w:tab w:val="left" w:pos="720"/>
        </w:tabs>
        <w:autoSpaceDE w:val="0"/>
        <w:autoSpaceDN w:val="0"/>
        <w:adjustRightInd w:val="0"/>
        <w:rPr>
          <w:rFonts w:ascii="Arial" w:hAnsi="Arial" w:cs="Arial"/>
          <w:color w:val="3F3F3F"/>
          <w:u w:val="single"/>
        </w:rPr>
      </w:pPr>
    </w:p>
    <w:p w:rsidR="007C4672" w:rsidRDefault="008B3745" w:rsidP="002C28B1">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2C28B1">
        <w:rPr>
          <w:rFonts w:ascii="Arial" w:hAnsi="Arial" w:cs="Arial"/>
          <w:color w:val="3F3F3F"/>
        </w:rPr>
        <w:t xml:space="preserve"> Go over the </w:t>
      </w:r>
      <w:proofErr w:type="gramStart"/>
      <w:r w:rsidR="002C28B1">
        <w:rPr>
          <w:rFonts w:ascii="Arial" w:hAnsi="Arial" w:cs="Arial"/>
          <w:color w:val="3F3F3F"/>
        </w:rPr>
        <w:t>students</w:t>
      </w:r>
      <w:proofErr w:type="gramEnd"/>
      <w:r w:rsidR="002C28B1">
        <w:rPr>
          <w:rFonts w:ascii="Arial" w:hAnsi="Arial" w:cs="Arial"/>
          <w:color w:val="3F3F3F"/>
        </w:rPr>
        <w:t xml:space="preserve"> lessons pointing out positives and negatives</w:t>
      </w:r>
      <w:bookmarkStart w:id="0" w:name="_GoBack"/>
      <w:bookmarkEnd w:id="0"/>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C28B1"/>
    <w:rsid w:val="002E3B40"/>
    <w:rsid w:val="00362C5C"/>
    <w:rsid w:val="003B0ABC"/>
    <w:rsid w:val="00517AFE"/>
    <w:rsid w:val="00564503"/>
    <w:rsid w:val="00607C0C"/>
    <w:rsid w:val="00653C69"/>
    <w:rsid w:val="00792EC4"/>
    <w:rsid w:val="007C354E"/>
    <w:rsid w:val="007C4672"/>
    <w:rsid w:val="0084218E"/>
    <w:rsid w:val="008B3745"/>
    <w:rsid w:val="009D1489"/>
    <w:rsid w:val="00A04FD3"/>
    <w:rsid w:val="00A11058"/>
    <w:rsid w:val="00A4370A"/>
    <w:rsid w:val="00C44DB7"/>
    <w:rsid w:val="00CB02E7"/>
    <w:rsid w:val="00CD306D"/>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3335</Characters>
  <Application>Microsoft Macintosh Word</Application>
  <DocSecurity>0</DocSecurity>
  <Lines>27</Lines>
  <Paragraphs>7</Paragraphs>
  <ScaleCrop>false</ScaleCrop>
  <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2011-08-28T23:22:00Z</dcterms:created>
  <dcterms:modified xsi:type="dcterms:W3CDTF">2011-08-28T23:22:00Z</dcterms:modified>
</cp:coreProperties>
</file>